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3ECB3" w14:textId="43C4BDE8" w:rsidR="000501F3" w:rsidRPr="009041F4" w:rsidRDefault="00893DD7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>
        <w:rPr>
          <w:rFonts w:ascii="Marianne" w:hAnsi="Marianne" w:cs="Arial"/>
          <w:b/>
          <w:bCs/>
          <w:caps/>
          <w:sz w:val="24"/>
          <w:szCs w:val="24"/>
        </w:rPr>
        <w:t>25-0</w:t>
      </w:r>
      <w:r w:rsidR="002F64ED">
        <w:rPr>
          <w:rFonts w:ascii="Marianne" w:hAnsi="Marianne" w:cs="Arial"/>
          <w:b/>
          <w:bCs/>
          <w:caps/>
          <w:sz w:val="24"/>
          <w:szCs w:val="24"/>
        </w:rPr>
        <w:t>50</w:t>
      </w:r>
    </w:p>
    <w:p w14:paraId="68FC7C32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39357CF4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540780F8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3EEB8C40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6D704B23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07FF8065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7DCD8FC6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FED4DC6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5211A00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09352B8D" w14:textId="5E7F3444" w:rsidR="00BC17C2" w:rsidRPr="00331988" w:rsidRDefault="006D653A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Objet</w:t>
      </w:r>
      <w:r w:rsidR="00DC54EF" w:rsidRPr="009041F4">
        <w:rPr>
          <w:rFonts w:ascii="Marianne" w:hAnsi="Marianne" w:cs="Arial"/>
          <w:sz w:val="20"/>
        </w:rPr>
        <w:t xml:space="preserve"> du marché ou de l’accord-cadre</w:t>
      </w:r>
      <w:r w:rsidRPr="00331988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0501F3" w:rsidRPr="00331988">
        <w:rPr>
          <w:rFonts w:ascii="Marianne" w:hAnsi="Marianne" w:cs="Arial"/>
          <w:sz w:val="20"/>
        </w:rPr>
        <w:t xml:space="preserve"> </w:t>
      </w:r>
      <w:r w:rsidR="00893DD7" w:rsidRPr="0047406B">
        <w:rPr>
          <w:rFonts w:ascii="Marianne" w:hAnsi="Marianne" w:cs="Arial"/>
          <w:b/>
          <w:sz w:val="24"/>
          <w:szCs w:val="24"/>
        </w:rPr>
        <w:t>Prestations de nettoyage et d’entretien des locaux des sites de Réseau Canopé</w:t>
      </w:r>
    </w:p>
    <w:p w14:paraId="57D46F20" w14:textId="4D4BCD98" w:rsidR="00DC54EF" w:rsidRDefault="00F15FA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Marché de </w:t>
      </w:r>
      <w:sdt>
        <w:sdtPr>
          <w:rPr>
            <w:rFonts w:ascii="Marianne" w:hAnsi="Marianne" w:cs="Arial"/>
            <w:sz w:val="20"/>
          </w:rPr>
          <w:id w:val="1804261507"/>
          <w:lock w:val="sdtLocked"/>
          <w:placeholder>
            <w:docPart w:val="5FD9CB2F3298478C94F9D5B78136940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893DD7">
            <w:rPr>
              <w:rFonts w:ascii="Marianne" w:hAnsi="Marianne" w:cs="Arial"/>
              <w:sz w:val="20"/>
            </w:rPr>
            <w:t>services</w:t>
          </w:r>
        </w:sdtContent>
      </w:sdt>
    </w:p>
    <w:p w14:paraId="0BB81397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7F1139B9" w14:textId="14FEC1A6" w:rsidR="00DC54EF" w:rsidRPr="00D70B2E" w:rsidRDefault="00DC54EF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>Durée du marché</w:t>
      </w:r>
      <w:r w:rsidRPr="009041F4">
        <w:rPr>
          <w:rFonts w:ascii="Calibri" w:hAnsi="Calibri" w:cs="Calibri"/>
          <w:sz w:val="20"/>
        </w:rPr>
        <w:t> </w:t>
      </w:r>
      <w:r w:rsidRPr="00331988">
        <w:rPr>
          <w:rFonts w:ascii="Marianne" w:hAnsi="Marianne" w:cs="Arial"/>
          <w:sz w:val="20"/>
        </w:rPr>
        <w:t>public ou de l’accord-</w:t>
      </w:r>
      <w:r w:rsidRPr="009041F4">
        <w:rPr>
          <w:rFonts w:ascii="Marianne" w:hAnsi="Marianne" w:cs="Arial"/>
          <w:sz w:val="20"/>
        </w:rPr>
        <w:t>cadre</w:t>
      </w:r>
      <w:r w:rsidR="009041F4" w:rsidRPr="009041F4">
        <w:rPr>
          <w:rFonts w:ascii="Calibri" w:hAnsi="Calibri" w:cs="Calibri"/>
          <w:sz w:val="20"/>
        </w:rPr>
        <w:t> </w:t>
      </w:r>
      <w:r w:rsidR="009041F4" w:rsidRPr="009041F4">
        <w:rPr>
          <w:rFonts w:ascii="Marianne" w:hAnsi="Marianne" w:cs="Arial"/>
          <w:sz w:val="20"/>
        </w:rPr>
        <w:t xml:space="preserve">: </w:t>
      </w:r>
      <w:r w:rsidR="00893DD7">
        <w:rPr>
          <w:rFonts w:ascii="Marianne" w:hAnsi="Marianne" w:cs="Arial"/>
          <w:sz w:val="20"/>
        </w:rPr>
        <w:t>12 mois reconductible tacitement 3 fois 12 mois</w:t>
      </w:r>
    </w:p>
    <w:p w14:paraId="2240DD25" w14:textId="77777777" w:rsidR="00893DD7" w:rsidRPr="00893DD7" w:rsidRDefault="00893DD7" w:rsidP="00893DD7">
      <w:pPr>
        <w:pStyle w:val="Paragraphedeliste"/>
        <w:rPr>
          <w:rFonts w:ascii="Marianne" w:hAnsi="Marianne" w:cs="Arial"/>
          <w:sz w:val="20"/>
        </w:rPr>
      </w:pPr>
    </w:p>
    <w:p w14:paraId="5E4F1B39" w14:textId="77777777" w:rsidR="00DC54EF" w:rsidRPr="009041F4" w:rsidRDefault="00DC54EF" w:rsidP="00893DD7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36B35491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BD432F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18C012AC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1B991BB7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5BC8FD0B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48A0665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16C22117" w14:textId="77777777" w:rsidTr="00331988">
        <w:tc>
          <w:tcPr>
            <w:tcW w:w="2684" w:type="dxa"/>
            <w:vAlign w:val="center"/>
          </w:tcPr>
          <w:p w14:paraId="4C83CFAE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7C3348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872C9F0" w14:textId="77777777" w:rsidTr="00331988">
        <w:tc>
          <w:tcPr>
            <w:tcW w:w="2684" w:type="dxa"/>
            <w:vAlign w:val="center"/>
          </w:tcPr>
          <w:p w14:paraId="307C3C4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9226B15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53737C63" w14:textId="77777777" w:rsidTr="00331988">
        <w:tc>
          <w:tcPr>
            <w:tcW w:w="2684" w:type="dxa"/>
            <w:vAlign w:val="center"/>
          </w:tcPr>
          <w:p w14:paraId="56B9D6B3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326E7B0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BEE97A4" w14:textId="77777777" w:rsidTr="00331988">
        <w:tc>
          <w:tcPr>
            <w:tcW w:w="2684" w:type="dxa"/>
          </w:tcPr>
          <w:p w14:paraId="1077B391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5B306DB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2391ABF" w14:textId="77777777" w:rsidTr="00331988">
        <w:tc>
          <w:tcPr>
            <w:tcW w:w="2684" w:type="dxa"/>
            <w:vAlign w:val="center"/>
          </w:tcPr>
          <w:p w14:paraId="3B3C605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647F97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1C2A1F5" w14:textId="77777777" w:rsidTr="00331988">
        <w:tc>
          <w:tcPr>
            <w:tcW w:w="2684" w:type="dxa"/>
            <w:vAlign w:val="center"/>
          </w:tcPr>
          <w:p w14:paraId="43C40227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1937A2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20234B13" w14:textId="77777777" w:rsidTr="00331988">
        <w:trPr>
          <w:trHeight w:val="483"/>
        </w:trPr>
        <w:tc>
          <w:tcPr>
            <w:tcW w:w="2684" w:type="dxa"/>
          </w:tcPr>
          <w:p w14:paraId="42CC01C8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76D1DF7" w14:textId="77777777" w:rsidR="00331988" w:rsidRPr="00331988" w:rsidRDefault="00B7534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CA49415615D64FA4B300F5713FF7B4AD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46EF5209" w14:textId="77777777" w:rsidTr="00A16189">
        <w:tc>
          <w:tcPr>
            <w:tcW w:w="2684" w:type="dxa"/>
            <w:vAlign w:val="center"/>
          </w:tcPr>
          <w:p w14:paraId="0503D02D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E5611A1" w14:textId="77777777" w:rsidR="00331988" w:rsidRPr="00331988" w:rsidRDefault="00B7534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B1B7EB069A0243BABF4F6B2391019BFA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662B098B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1C1A1761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730EDDCF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1C603A79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32AFF991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2405FFB4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52F4F92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530C49D6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lastRenderedPageBreak/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1979809E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6547FA20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70E9B7D9" w14:textId="77777777" w:rsidTr="00331988">
        <w:trPr>
          <w:cantSplit/>
          <w:trHeight w:val="334"/>
        </w:trPr>
        <w:tc>
          <w:tcPr>
            <w:tcW w:w="1838" w:type="dxa"/>
          </w:tcPr>
          <w:p w14:paraId="15537778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3E1AE1E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859344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013888E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D1950BF" w14:textId="77777777" w:rsidTr="00331988">
        <w:trPr>
          <w:cantSplit/>
          <w:trHeight w:val="334"/>
        </w:trPr>
        <w:tc>
          <w:tcPr>
            <w:tcW w:w="1838" w:type="dxa"/>
          </w:tcPr>
          <w:p w14:paraId="513EF22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6DD6E6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7E15F4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C10019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E3EAA4A" w14:textId="77777777" w:rsidTr="00331988">
        <w:trPr>
          <w:cantSplit/>
          <w:trHeight w:val="334"/>
        </w:trPr>
        <w:tc>
          <w:tcPr>
            <w:tcW w:w="1838" w:type="dxa"/>
          </w:tcPr>
          <w:p w14:paraId="2F3BA24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DCC5C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40744E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5EADD7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B6D8CDC" w14:textId="77777777" w:rsidTr="00331988">
        <w:trPr>
          <w:cantSplit/>
          <w:trHeight w:val="334"/>
        </w:trPr>
        <w:tc>
          <w:tcPr>
            <w:tcW w:w="1838" w:type="dxa"/>
          </w:tcPr>
          <w:p w14:paraId="4517E27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057428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E9EF17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2A2D26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8D37EC0" w14:textId="77777777" w:rsidTr="00331988">
        <w:trPr>
          <w:cantSplit/>
          <w:trHeight w:val="334"/>
        </w:trPr>
        <w:tc>
          <w:tcPr>
            <w:tcW w:w="1838" w:type="dxa"/>
          </w:tcPr>
          <w:p w14:paraId="54C1A18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35F589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BD685C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FD7E75C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6F89C365" w14:textId="77777777" w:rsidTr="00331988">
        <w:trPr>
          <w:cantSplit/>
          <w:trHeight w:val="334"/>
        </w:trPr>
        <w:tc>
          <w:tcPr>
            <w:tcW w:w="1838" w:type="dxa"/>
          </w:tcPr>
          <w:p w14:paraId="14B26CC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1C04171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3F780EF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91A4304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C4DE573" w14:textId="77777777" w:rsidTr="000F1A3C">
        <w:trPr>
          <w:cantSplit/>
          <w:trHeight w:val="334"/>
        </w:trPr>
        <w:tc>
          <w:tcPr>
            <w:tcW w:w="1838" w:type="dxa"/>
          </w:tcPr>
          <w:p w14:paraId="1319FCD2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6704B2F8" w14:textId="77777777" w:rsidR="00331988" w:rsidRPr="00331988" w:rsidRDefault="00B7534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DE7F5BACAD1745E097874FCDF711BE8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A52B427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1D610C4" w14:textId="77777777" w:rsidR="00331988" w:rsidRPr="00331988" w:rsidRDefault="00B7534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6AA7EE644EFA4788AF7E15C1D384EBD0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3AFA43A1" w14:textId="77777777" w:rsidTr="00331988">
        <w:trPr>
          <w:cantSplit/>
          <w:trHeight w:val="334"/>
        </w:trPr>
        <w:tc>
          <w:tcPr>
            <w:tcW w:w="1838" w:type="dxa"/>
          </w:tcPr>
          <w:p w14:paraId="33685A19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45554B72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743C3080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441D816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4A7C4B6E" w14:textId="77777777" w:rsidTr="00331988">
        <w:trPr>
          <w:cantSplit/>
          <w:trHeight w:val="334"/>
        </w:trPr>
        <w:tc>
          <w:tcPr>
            <w:tcW w:w="1838" w:type="dxa"/>
          </w:tcPr>
          <w:p w14:paraId="2E0150F4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038B75D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8345A6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B7BE13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B5DEC50" w14:textId="77777777" w:rsidTr="00331988">
        <w:trPr>
          <w:cantSplit/>
          <w:trHeight w:val="334"/>
        </w:trPr>
        <w:tc>
          <w:tcPr>
            <w:tcW w:w="1838" w:type="dxa"/>
          </w:tcPr>
          <w:p w14:paraId="1D66A13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54478A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D664A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71E14D4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F917343" w14:textId="77777777" w:rsidTr="00331988">
        <w:trPr>
          <w:cantSplit/>
          <w:trHeight w:val="334"/>
        </w:trPr>
        <w:tc>
          <w:tcPr>
            <w:tcW w:w="1838" w:type="dxa"/>
          </w:tcPr>
          <w:p w14:paraId="0D3FA55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DB699D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139103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5300DE2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F229A37" w14:textId="77777777" w:rsidTr="00331988">
        <w:trPr>
          <w:cantSplit/>
          <w:trHeight w:val="334"/>
        </w:trPr>
        <w:tc>
          <w:tcPr>
            <w:tcW w:w="1838" w:type="dxa"/>
          </w:tcPr>
          <w:p w14:paraId="69FFBB3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2BDF9B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D216E9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269C8EE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2CF27E0" w14:textId="77777777" w:rsidTr="00331988">
        <w:trPr>
          <w:cantSplit/>
          <w:trHeight w:val="334"/>
        </w:trPr>
        <w:tc>
          <w:tcPr>
            <w:tcW w:w="1838" w:type="dxa"/>
          </w:tcPr>
          <w:p w14:paraId="4D83249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3B1EC0C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5D6F7B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2EA551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61F8F5EF" w14:textId="77777777" w:rsidTr="00331988">
        <w:trPr>
          <w:cantSplit/>
          <w:trHeight w:val="334"/>
        </w:trPr>
        <w:tc>
          <w:tcPr>
            <w:tcW w:w="1838" w:type="dxa"/>
          </w:tcPr>
          <w:p w14:paraId="50399204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4BA394E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D93EF2E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0F4B975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0FF59AE9" w14:textId="77777777" w:rsidTr="00461897">
        <w:trPr>
          <w:cantSplit/>
          <w:trHeight w:val="334"/>
        </w:trPr>
        <w:tc>
          <w:tcPr>
            <w:tcW w:w="1838" w:type="dxa"/>
          </w:tcPr>
          <w:p w14:paraId="26FFC72A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D885AF8" w14:textId="77777777" w:rsidR="00331988" w:rsidRPr="00331988" w:rsidRDefault="00B7534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1C84BC0AB7A349A4AC95585FF9E9C549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316A53A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06CD6057" w14:textId="77777777" w:rsidR="00331988" w:rsidRPr="00331988" w:rsidRDefault="00B7534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F90AF94759B04CDA943D19FB3CFEBF56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5C44A40D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50566488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1D5B9F22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EF49A24" w14:textId="650C8109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150814CA" w14:textId="609C96CB" w:rsidR="009C0B38" w:rsidRPr="009C0B38" w:rsidRDefault="009C0B38" w:rsidP="009C0B38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bookmarkStart w:id="0" w:name="_Hlk208839833"/>
      <w:r>
        <w:rPr>
          <w:rFonts w:ascii="Marianne" w:hAnsi="Marianne" w:cs="Arial"/>
          <w:sz w:val="20"/>
        </w:rPr>
        <w:t>au</w:t>
      </w:r>
      <w:r w:rsidRPr="009C0B38">
        <w:rPr>
          <w:rFonts w:ascii="Calibri" w:hAnsi="Calibri" w:cs="Calibri"/>
          <w:sz w:val="20"/>
        </w:rPr>
        <w:t> </w:t>
      </w:r>
      <w:r w:rsidRPr="009C0B38">
        <w:rPr>
          <w:rFonts w:ascii="Marianne" w:hAnsi="Marianne" w:cs="Arial"/>
          <w:sz w:val="20"/>
        </w:rPr>
        <w:t xml:space="preserve">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B5D9504187B240309C191D97BE17A64F"/>
          </w:placeholder>
          <w:showingPlcHdr/>
          <w:comboBox>
            <w:listItem w:value="Choisissez un élément."/>
            <w:listItem w:displayText="Lot 3 Nettoyage et entretien du site de l'Atelier de la Manche" w:value="Lot 3 Nettoyage et entretien du site de l'Atelier de la Manche"/>
            <w:listItem w:displayText="Lot 4 Nettoyage et entretien du site de l'Atelier du Val d'Oise" w:value="Lot 4 Nettoyage et entretien du site de l'Atelier du Val d'Oise"/>
            <w:listItem w:displayText="Lot 8 Nettoyage et entretien du site de l'Atelier de la Loire" w:value="Lot 8 Nettoyage et entretien du site de l'Atelier de la Loire"/>
            <w:listItem w:displayText="Lot 9 Nettoyage et entretien du site de l'Atelier de la Drôme" w:value="Lot 9 Nettoyage et entretien du site de l'Atelier de la Drôme"/>
            <w:listItem w:displayText="Lot 12 Nettoyage et entretien du site de l'Atelier du Lot-et-Garonne" w:value="L12 Nettoyage et entretien du site de l'Atelier du Lot-et-Garonne"/>
            <w:listItem w:displayText="Lot 13 Nettoyage et entretien du site de l'Atelier de la Charente" w:value="Lot 13 Nettoyage et entretien du site de l'Atelier de la Charente"/>
            <w:listItem w:displayText="Lot 14 Nettoyage et entretien du site de l'Atelier des Landes" w:value="Lot 14 Nettoyage et entretien du site de l'Atelier des Landes"/>
          </w:comboBox>
        </w:sdtPr>
        <w:sdtEndPr/>
        <w:sdtContent>
          <w:r w:rsidRPr="009C0B38">
            <w:rPr>
              <w:rStyle w:val="Textedelespacerserv"/>
            </w:rPr>
            <w:t>Choisissez un élément.</w:t>
          </w:r>
        </w:sdtContent>
      </w:sdt>
    </w:p>
    <w:bookmarkEnd w:id="0"/>
    <w:p w14:paraId="2498AAE7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FE1174B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5086DA7D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6078CF1D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15AE8658" w14:textId="69BF5311" w:rsidR="00841506" w:rsidRPr="009041F4" w:rsidRDefault="00B75348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35331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3B120FB1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6364ACA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2840052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EF0DC6E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0578547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39454DB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32C33295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CA5FA0F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744C7CD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355E45BB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06771D92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45E2AFE2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22B610E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3DB4385A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E3E4F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24824D1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5D52D7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478D1030" w14:textId="77777777" w:rsidR="00841506" w:rsidRPr="009041F4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  <w:u w:val="single"/>
        </w:rPr>
        <w:t>OU</w:t>
      </w:r>
    </w:p>
    <w:p w14:paraId="09B2DA28" w14:textId="03A4DEC3" w:rsidR="00841506" w:rsidRPr="009041F4" w:rsidRDefault="00B75348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331">
            <w:rPr>
              <w:rFonts w:ascii="MS Gothic" w:eastAsia="MS Gothic" w:hAnsi="MS Gothic" w:cs="Arial" w:hint="eastAsia"/>
            </w:rPr>
            <w:t>☐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dans l’annexe financière jointe au présent document.</w:t>
      </w:r>
    </w:p>
    <w:p w14:paraId="2D67E668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05FEEE4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0748F3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33119337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864620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lastRenderedPageBreak/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3D2E24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3A1FDFDD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BF161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57C81D1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2F6EFA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44968DE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F48D5DA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840F7C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4429782A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F84D70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63A01D5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A651D7F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4B034BBE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5F3B3B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142E9E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C62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87D95FB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64EFB5D8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B1FFC61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7521F811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3336946B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4378F7B3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E8AA9B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E5DF11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AB5217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73A7246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C3627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A58AA1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C4380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1840496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E2CBA3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44F1BE2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918D21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EBEBA4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754C726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0CD6A3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33701AB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5517BCF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FDD63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60EF4E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6D56F3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4DDE3A13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0AB9F800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B6BD36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129A8B4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6166BA79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D0CB06A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2AD8A109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3A69788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6229A830" w14:textId="77777777" w:rsidTr="008900DA">
        <w:trPr>
          <w:cantSplit/>
          <w:tblHeader/>
        </w:trPr>
        <w:tc>
          <w:tcPr>
            <w:tcW w:w="3818" w:type="dxa"/>
          </w:tcPr>
          <w:p w14:paraId="39101E4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A65D2B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6F51C9A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2FB1688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4403D5B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C8FF112" w14:textId="77777777" w:rsidTr="008900DA">
        <w:trPr>
          <w:cantSplit/>
          <w:tblHeader/>
        </w:trPr>
        <w:tc>
          <w:tcPr>
            <w:tcW w:w="3818" w:type="dxa"/>
          </w:tcPr>
          <w:p w14:paraId="73261ED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1879088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649CDC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086853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254D2BA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3B01F60F" w14:textId="77777777" w:rsidTr="008900DA">
        <w:trPr>
          <w:cantSplit/>
          <w:tblHeader/>
        </w:trPr>
        <w:tc>
          <w:tcPr>
            <w:tcW w:w="3818" w:type="dxa"/>
          </w:tcPr>
          <w:p w14:paraId="592005B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C8951C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B13B7A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E7A6D5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79C2A35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74C31CC" w14:textId="77777777" w:rsidTr="008900DA">
        <w:trPr>
          <w:cantSplit/>
          <w:tblHeader/>
        </w:trPr>
        <w:tc>
          <w:tcPr>
            <w:tcW w:w="3818" w:type="dxa"/>
          </w:tcPr>
          <w:p w14:paraId="55497E2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F7A97A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D18E5E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5F3932C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05DBDE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11F2CE2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6681246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409C8C6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="000F06E4" w:rsidRPr="00210A8C">
              <w:t xml:space="preserve">ou de l’accord-cadre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6191BFB3" w14:textId="77777777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Après avoir pris connaissance des pièces constitutives du marché public ou de l’accord-cadre mentionnées à l’article 3 du CC</w:t>
      </w:r>
      <w:r w:rsidRPr="00E878CC">
        <w:rPr>
          <w:rFonts w:ascii="Marianne" w:hAnsi="Marianne" w:cs="Arial"/>
          <w:sz w:val="20"/>
        </w:rPr>
        <w:t>A</w:t>
      </w:r>
      <w:r w:rsidRPr="009041F4">
        <w:rPr>
          <w:rFonts w:ascii="Marianne" w:hAnsi="Marianne" w:cs="Arial"/>
          <w:sz w:val="20"/>
        </w:rPr>
        <w:t>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F741FAD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14F00E09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58572F1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6A468364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715B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41C917CC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2D2C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5584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3E6B7E61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E2B7662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4696C6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FE32F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3CDC3644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671A9F2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03595E56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1684CCAE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7FACF4F7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293EAC0E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645B6688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lastRenderedPageBreak/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1795A42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47884A34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52937785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E5CFFDB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50D06CE5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66EE5C3D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61558233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2870C9E7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9FE6190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7EF17F1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11A594E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184D81F0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07E93E0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2FBE15A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400FF9A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55AA2D8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2E6A978A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1260186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6A154F56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91986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9021B9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239CDD65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44611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DF5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7EC01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150F3FC2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E642C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BE8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413EB3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7E04DB67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0DAA1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42885F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B768CD0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1B620870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06FCA22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AEA7AA5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4BAA4B0D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5F0DFD40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6B95DB0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004BEFD3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7C3C1EAE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971FFC9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156E8C93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4D13B2FA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07C5F6E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509E3D88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61AB7208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09427EC4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5705E138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Adresse mail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179E0E24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25914B07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lastRenderedPageBreak/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1F81E1D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36A81ED2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6AB3216C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751622D8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D43A6E9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57672EF5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2C813FA7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7573AA8E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7162EEF6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7B764A6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04122991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4607FE7A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47D15DCB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3BBA5DF8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77B3D027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484558EF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2771B0E7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4F9C4CDB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8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9818" w14:textId="77777777" w:rsidR="00893DD7" w:rsidRDefault="00893DD7" w:rsidP="000C11E4">
      <w:r>
        <w:separator/>
      </w:r>
    </w:p>
  </w:endnote>
  <w:endnote w:type="continuationSeparator" w:id="0">
    <w:p w14:paraId="51E9345F" w14:textId="77777777" w:rsidR="00893DD7" w:rsidRDefault="00893DD7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AA7E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F678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2DEC52C1" w14:textId="77777777" w:rsidR="00E462F7" w:rsidRDefault="00E462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9D90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752BD" w14:textId="77777777" w:rsidR="00893DD7" w:rsidRDefault="00893DD7" w:rsidP="000C11E4">
      <w:r>
        <w:separator/>
      </w:r>
    </w:p>
  </w:footnote>
  <w:footnote w:type="continuationSeparator" w:id="0">
    <w:p w14:paraId="5D1F7416" w14:textId="77777777" w:rsidR="00893DD7" w:rsidRDefault="00893DD7" w:rsidP="000C11E4">
      <w:r>
        <w:continuationSeparator/>
      </w:r>
    </w:p>
  </w:footnote>
  <w:footnote w:id="1">
    <w:p w14:paraId="43705C53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DAFE" w14:textId="77777777" w:rsidR="00E462F7" w:rsidRDefault="00E462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D9D5" w14:textId="77777777" w:rsidR="00E462F7" w:rsidRDefault="00E462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C852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E63898" wp14:editId="4C1614EE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062DD604" wp14:editId="27780BFB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FEA6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D7"/>
    <w:rsid w:val="00002E6A"/>
    <w:rsid w:val="00003F31"/>
    <w:rsid w:val="000125ED"/>
    <w:rsid w:val="000139A8"/>
    <w:rsid w:val="00014FBB"/>
    <w:rsid w:val="00015AFE"/>
    <w:rsid w:val="00017A5F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64D4C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97249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1CB9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331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4ED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1432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3DD7"/>
    <w:rsid w:val="008949E3"/>
    <w:rsid w:val="00896BE9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0B38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0C8A"/>
    <w:rsid w:val="00B72F2C"/>
    <w:rsid w:val="00B75348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578A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0B2E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878C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664341C2"/>
  <w15:docId w15:val="{86859689-6CA3-4751-9122-FCA8909D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D9CB2F3298478C94F9D5B7813694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9460B-7DB1-4D93-A497-E3972600E9BB}"/>
      </w:docPartPr>
      <w:docPartBody>
        <w:p w:rsidR="00586151" w:rsidRDefault="00586151">
          <w:pPr>
            <w:pStyle w:val="5FD9CB2F3298478C94F9D5B78136940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CA49415615D64FA4B300F5713FF7B4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77E82-9F19-442D-A249-52209EEAF34A}"/>
      </w:docPartPr>
      <w:docPartBody>
        <w:p w:rsidR="00586151" w:rsidRDefault="00586151">
          <w:pPr>
            <w:pStyle w:val="CA49415615D64FA4B300F5713FF7B4AD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B1B7EB069A0243BABF4F6B2391019B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DBB611-2015-4D35-A487-5766E8FB56D8}"/>
      </w:docPartPr>
      <w:docPartBody>
        <w:p w:rsidR="00586151" w:rsidRDefault="00586151">
          <w:pPr>
            <w:pStyle w:val="B1B7EB069A0243BABF4F6B2391019BFA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7F5BACAD1745E097874FCDF711BE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475C65-F187-464F-A19D-A5F390B1CEF3}"/>
      </w:docPartPr>
      <w:docPartBody>
        <w:p w:rsidR="00586151" w:rsidRDefault="00586151">
          <w:pPr>
            <w:pStyle w:val="DE7F5BACAD1745E097874FCDF711BE8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6AA7EE644EFA4788AF7E15C1D384EB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8C1A29-E0AC-46AD-A6AE-04319FC2B942}"/>
      </w:docPartPr>
      <w:docPartBody>
        <w:p w:rsidR="00586151" w:rsidRDefault="00586151">
          <w:pPr>
            <w:pStyle w:val="6AA7EE644EFA4788AF7E15C1D384EBD0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C84BC0AB7A349A4AC95585FF9E9C5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0E0261-9E47-494E-B085-84A040B511F6}"/>
      </w:docPartPr>
      <w:docPartBody>
        <w:p w:rsidR="00586151" w:rsidRDefault="00586151">
          <w:pPr>
            <w:pStyle w:val="1C84BC0AB7A349A4AC95585FF9E9C549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F90AF94759B04CDA943D19FB3CFEB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4E514F-B06B-4FEF-A74D-408482F4222D}"/>
      </w:docPartPr>
      <w:docPartBody>
        <w:p w:rsidR="00586151" w:rsidRDefault="00586151">
          <w:pPr>
            <w:pStyle w:val="F90AF94759B04CDA943D19FB3CFEBF56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B5D9504187B240309C191D97BE17A6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6C916D-5199-46C1-B145-64F8B2825D47}"/>
      </w:docPartPr>
      <w:docPartBody>
        <w:p w:rsidR="00C3140B" w:rsidRDefault="00C3140B" w:rsidP="00C3140B">
          <w:pPr>
            <w:pStyle w:val="B5D9504187B240309C191D97BE17A64F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51"/>
    <w:rsid w:val="00197249"/>
    <w:rsid w:val="00431432"/>
    <w:rsid w:val="00586151"/>
    <w:rsid w:val="00896BE9"/>
    <w:rsid w:val="00B70C8A"/>
    <w:rsid w:val="00C3140B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3140B"/>
    <w:rPr>
      <w:color w:val="666666"/>
    </w:rPr>
  </w:style>
  <w:style w:type="paragraph" w:customStyle="1" w:styleId="5FD9CB2F3298478C94F9D5B78136940E">
    <w:name w:val="5FD9CB2F3298478C94F9D5B78136940E"/>
  </w:style>
  <w:style w:type="paragraph" w:customStyle="1" w:styleId="CA49415615D64FA4B300F5713FF7B4AD">
    <w:name w:val="CA49415615D64FA4B300F5713FF7B4AD"/>
  </w:style>
  <w:style w:type="paragraph" w:customStyle="1" w:styleId="B1B7EB069A0243BABF4F6B2391019BFA">
    <w:name w:val="B1B7EB069A0243BABF4F6B2391019BFA"/>
  </w:style>
  <w:style w:type="paragraph" w:customStyle="1" w:styleId="DE7F5BACAD1745E097874FCDF711BE85">
    <w:name w:val="DE7F5BACAD1745E097874FCDF711BE85"/>
  </w:style>
  <w:style w:type="paragraph" w:customStyle="1" w:styleId="6AA7EE644EFA4788AF7E15C1D384EBD0">
    <w:name w:val="6AA7EE644EFA4788AF7E15C1D384EBD0"/>
  </w:style>
  <w:style w:type="paragraph" w:customStyle="1" w:styleId="1C84BC0AB7A349A4AC95585FF9E9C549">
    <w:name w:val="1C84BC0AB7A349A4AC95585FF9E9C549"/>
  </w:style>
  <w:style w:type="paragraph" w:customStyle="1" w:styleId="F90AF94759B04CDA943D19FB3CFEBF56">
    <w:name w:val="F90AF94759B04CDA943D19FB3CFEBF56"/>
  </w:style>
  <w:style w:type="paragraph" w:customStyle="1" w:styleId="B5D9504187B240309C191D97BE17A64F">
    <w:name w:val="B5D9504187B240309C191D97BE17A64F"/>
    <w:rsid w:val="00C314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0</TotalTime>
  <Pages>5</Pages>
  <Words>920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6102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CHAMPS DE SAINT-LEGER Cecile</dc:creator>
  <cp:lastModifiedBy>DE CHAMPS DE SAINT-LEGER Cecile</cp:lastModifiedBy>
  <cp:revision>2</cp:revision>
  <cp:lastPrinted>2015-03-02T12:44:00Z</cp:lastPrinted>
  <dcterms:created xsi:type="dcterms:W3CDTF">2025-09-16T12:48:00Z</dcterms:created>
  <dcterms:modified xsi:type="dcterms:W3CDTF">2025-09-16T12:48:00Z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